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710D4" w14:textId="77777777" w:rsidR="00FA1DB9" w:rsidRDefault="00FA1DB9" w:rsidP="00B137F8">
      <w:pPr>
        <w:rPr>
          <w:rFonts w:ascii="Verdana" w:hAnsi="Verdana" w:cstheme="minorHAnsi"/>
          <w:b/>
          <w:sz w:val="18"/>
          <w:szCs w:val="18"/>
        </w:rPr>
      </w:pPr>
      <w:r>
        <w:rPr>
          <w:rFonts w:ascii="Verdana" w:hAnsi="Verdana" w:cstheme="minorHAnsi"/>
          <w:b/>
          <w:sz w:val="18"/>
          <w:szCs w:val="18"/>
        </w:rPr>
        <w:t xml:space="preserve">                                            </w:t>
      </w:r>
    </w:p>
    <w:p w14:paraId="06CFA867" w14:textId="5D91F55E" w:rsidR="00B137F8" w:rsidRDefault="00FA1DB9" w:rsidP="00B137F8">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EF77FC" w:rsidRDefault="005B1ED0" w:rsidP="00005787">
      <w:pPr>
        <w:spacing w:line="240" w:lineRule="auto"/>
        <w:jc w:val="center"/>
        <w:rPr>
          <w:rFonts w:ascii="Verdana" w:hAnsi="Verdana" w:cstheme="minorHAnsi"/>
          <w:b/>
          <w:sz w:val="18"/>
          <w:szCs w:val="18"/>
        </w:rPr>
      </w:pPr>
      <w:r w:rsidRPr="00EF77FC">
        <w:rPr>
          <w:rFonts w:ascii="Verdana" w:hAnsi="Verdana" w:cstheme="minorHAnsi"/>
          <w:b/>
          <w:sz w:val="18"/>
          <w:szCs w:val="18"/>
        </w:rPr>
        <w:t xml:space="preserve">WYKAZ WYKONANYCH </w:t>
      </w:r>
      <w:r w:rsidR="00E130E3" w:rsidRPr="00EF77FC">
        <w:rPr>
          <w:rFonts w:ascii="Verdana" w:hAnsi="Verdana" w:cstheme="minorHAnsi"/>
          <w:b/>
          <w:sz w:val="18"/>
          <w:szCs w:val="18"/>
        </w:rPr>
        <w:t>ZAMÓWIEŃ</w:t>
      </w:r>
      <w:r w:rsidRPr="00EF77FC">
        <w:rPr>
          <w:rFonts w:ascii="Verdana" w:hAnsi="Verdana" w:cstheme="minorHAnsi"/>
          <w:b/>
          <w:sz w:val="18"/>
          <w:szCs w:val="18"/>
        </w:rPr>
        <w:t xml:space="preserve"> </w:t>
      </w:r>
    </w:p>
    <w:p w14:paraId="1AD8AF27" w14:textId="77777777" w:rsidR="003A6457" w:rsidRPr="00EF77FC" w:rsidRDefault="003A6457" w:rsidP="00B137F8">
      <w:pPr>
        <w:rPr>
          <w:rFonts w:ascii="Verdana" w:hAnsi="Verdana" w:cstheme="minorHAnsi"/>
          <w:sz w:val="18"/>
          <w:szCs w:val="18"/>
        </w:rPr>
      </w:pPr>
    </w:p>
    <w:p w14:paraId="3D994F01" w14:textId="2061217B" w:rsidR="000370E7" w:rsidRPr="00EF77FC" w:rsidRDefault="00B137F8" w:rsidP="00EF77FC">
      <w:pPr>
        <w:ind w:left="-170"/>
        <w:rPr>
          <w:rFonts w:ascii="Verdana" w:eastAsia="Calibri" w:hAnsi="Verdana" w:cstheme="minorHAnsi"/>
          <w:b/>
          <w:bCs/>
          <w:sz w:val="18"/>
          <w:szCs w:val="18"/>
        </w:rPr>
      </w:pPr>
      <w:r w:rsidRPr="00EF77FC">
        <w:rPr>
          <w:rFonts w:ascii="Verdana" w:hAnsi="Verdana" w:cstheme="minorHAnsi"/>
          <w:sz w:val="18"/>
          <w:szCs w:val="18"/>
          <w:lang w:eastAsia="pl-PL"/>
        </w:rPr>
        <w:t xml:space="preserve">Składając Ofertę w postępowaniu </w:t>
      </w:r>
      <w:r w:rsidRPr="00330C08">
        <w:rPr>
          <w:rFonts w:ascii="Verdana" w:hAnsi="Verdana" w:cstheme="minorHAnsi"/>
          <w:sz w:val="18"/>
          <w:szCs w:val="18"/>
          <w:lang w:eastAsia="pl-PL"/>
        </w:rPr>
        <w:t xml:space="preserve">zakupowym </w:t>
      </w:r>
      <w:r w:rsidR="00DA5698" w:rsidRPr="00330C08">
        <w:rPr>
          <w:rFonts w:ascii="Verdana" w:hAnsi="Verdana" w:cstheme="minorHAnsi"/>
          <w:sz w:val="18"/>
          <w:szCs w:val="18"/>
          <w:lang w:eastAsia="pl-PL"/>
        </w:rPr>
        <w:t xml:space="preserve">nr </w:t>
      </w:r>
      <w:r w:rsidR="00ED1214" w:rsidRPr="00ED1214">
        <w:rPr>
          <w:rFonts w:ascii="Verdana" w:hAnsi="Verdana" w:cstheme="minorHAnsi"/>
          <w:b/>
          <w:sz w:val="18"/>
          <w:szCs w:val="18"/>
          <w:lang w:eastAsia="pl-PL"/>
        </w:rPr>
        <w:t>POST/DYS/OZ/GZ/00641/2026</w:t>
      </w:r>
      <w:r w:rsidR="00ED1214">
        <w:rPr>
          <w:rFonts w:ascii="Verdana" w:hAnsi="Verdana" w:cstheme="minorHAnsi"/>
          <w:b/>
          <w:sz w:val="18"/>
          <w:szCs w:val="18"/>
          <w:lang w:eastAsia="pl-PL"/>
        </w:rPr>
        <w:t xml:space="preserve"> </w:t>
      </w:r>
      <w:r w:rsidRPr="00330C08">
        <w:rPr>
          <w:rFonts w:ascii="Verdana" w:hAnsi="Verdana" w:cstheme="minorHAnsi"/>
          <w:sz w:val="18"/>
          <w:szCs w:val="18"/>
          <w:lang w:eastAsia="pl-PL"/>
        </w:rPr>
        <w:t xml:space="preserve">prowadzonym w trybie przetargu nieograniczonego </w:t>
      </w:r>
      <w:r w:rsidR="00DB01FF" w:rsidRPr="00330C08">
        <w:rPr>
          <w:rFonts w:ascii="Verdana" w:hAnsi="Verdana" w:cstheme="minorHAnsi"/>
          <w:sz w:val="18"/>
          <w:szCs w:val="18"/>
          <w:lang w:eastAsia="pl-PL"/>
        </w:rPr>
        <w:t>pn</w:t>
      </w:r>
      <w:r w:rsidR="00502D19" w:rsidRPr="00330C08">
        <w:rPr>
          <w:rFonts w:ascii="Verdana" w:hAnsi="Verdana" w:cstheme="minorHAnsi"/>
          <w:sz w:val="18"/>
          <w:szCs w:val="18"/>
          <w:lang w:eastAsia="pl-PL"/>
        </w:rPr>
        <w:t xml:space="preserve">. </w:t>
      </w:r>
      <w:r w:rsidR="00ED1214" w:rsidRPr="00ED1214">
        <w:rPr>
          <w:rFonts w:ascii="Verdana" w:hAnsi="Verdana"/>
          <w:b/>
          <w:bCs/>
          <w:sz w:val="18"/>
          <w:szCs w:val="18"/>
        </w:rPr>
        <w:t xml:space="preserve">Budowa linii kablowej </w:t>
      </w:r>
      <w:proofErr w:type="spellStart"/>
      <w:r w:rsidR="00ED1214" w:rsidRPr="00ED1214">
        <w:rPr>
          <w:rFonts w:ascii="Verdana" w:hAnsi="Verdana"/>
          <w:b/>
          <w:bCs/>
          <w:sz w:val="18"/>
          <w:szCs w:val="18"/>
        </w:rPr>
        <w:t>nN</w:t>
      </w:r>
      <w:proofErr w:type="spellEnd"/>
      <w:r w:rsidR="00ED1214" w:rsidRPr="00ED1214">
        <w:rPr>
          <w:rFonts w:ascii="Verdana" w:hAnsi="Verdana"/>
          <w:b/>
          <w:bCs/>
          <w:sz w:val="18"/>
          <w:szCs w:val="18"/>
        </w:rPr>
        <w:t xml:space="preserve"> oraz kanalizacji kablowej od studni kablowej nr 151 do studni nr 126, w związku z przyłączeniem budynku wielolokalowego usługowo-handlowego w m. Zamość, ul. Staszica 3, dz. nr 73/3, 74/1, 73/4</w:t>
      </w:r>
      <w:r w:rsidR="00784481" w:rsidRPr="00330C08">
        <w:rPr>
          <w:rFonts w:ascii="Verdana" w:eastAsia="Calibri" w:hAnsi="Verdana" w:cstheme="minorHAnsi"/>
          <w:b/>
          <w:bCs/>
          <w:sz w:val="18"/>
          <w:szCs w:val="18"/>
        </w:rPr>
        <w:t xml:space="preserve">, </w:t>
      </w:r>
      <w:r w:rsidR="00C85082" w:rsidRPr="00330C08">
        <w:rPr>
          <w:rFonts w:ascii="Verdana" w:hAnsi="Verdana" w:cstheme="minorHAnsi"/>
          <w:sz w:val="18"/>
          <w:szCs w:val="18"/>
          <w:lang w:eastAsia="pl-PL"/>
        </w:rPr>
        <w:t>oświadczamy,</w:t>
      </w:r>
      <w:r w:rsidR="008B5FA5" w:rsidRPr="00330C08">
        <w:rPr>
          <w:rFonts w:ascii="Verdana" w:hAnsi="Verdana" w:cstheme="minorHAnsi"/>
          <w:sz w:val="18"/>
          <w:szCs w:val="18"/>
          <w:lang w:eastAsia="pl-PL"/>
        </w:rPr>
        <w:t xml:space="preserve"> </w:t>
      </w:r>
      <w:r w:rsidR="00C85082" w:rsidRPr="00330C08">
        <w:rPr>
          <w:rFonts w:ascii="Verdana" w:hAnsi="Verdana" w:cstheme="minorHAnsi"/>
          <w:bCs/>
          <w:sz w:val="18"/>
          <w:szCs w:val="18"/>
          <w:lang w:eastAsia="pl-PL"/>
        </w:rPr>
        <w:t xml:space="preserve">że </w:t>
      </w:r>
      <w:r w:rsidRPr="00330C08">
        <w:rPr>
          <w:rFonts w:ascii="Verdana" w:hAnsi="Verdana" w:cstheme="minorHAnsi"/>
          <w:sz w:val="18"/>
          <w:szCs w:val="18"/>
          <w:lang w:eastAsia="pl-PL"/>
        </w:rPr>
        <w:t xml:space="preserve">w okresie ostatnich </w:t>
      </w:r>
      <w:r w:rsidR="00F23F8A" w:rsidRPr="00330C08">
        <w:rPr>
          <w:rFonts w:ascii="Verdana" w:hAnsi="Verdana" w:cstheme="minorHAnsi"/>
          <w:b/>
          <w:sz w:val="18"/>
          <w:szCs w:val="18"/>
          <w:lang w:eastAsia="pl-PL"/>
        </w:rPr>
        <w:t>5</w:t>
      </w:r>
      <w:r w:rsidR="001B417C" w:rsidRPr="00330C08">
        <w:rPr>
          <w:rFonts w:ascii="Verdana" w:hAnsi="Verdana" w:cstheme="minorHAnsi"/>
          <w:b/>
          <w:sz w:val="18"/>
          <w:szCs w:val="18"/>
          <w:lang w:eastAsia="pl-PL"/>
        </w:rPr>
        <w:t xml:space="preserve"> lat </w:t>
      </w:r>
      <w:r w:rsidRPr="00330C08">
        <w:rPr>
          <w:rFonts w:ascii="Verdana" w:hAnsi="Verdana" w:cstheme="minorHAnsi"/>
          <w:sz w:val="18"/>
          <w:szCs w:val="18"/>
          <w:lang w:eastAsia="pl-PL"/>
        </w:rPr>
        <w:t>przed</w:t>
      </w:r>
      <w:r w:rsidRPr="00EF77FC">
        <w:rPr>
          <w:rFonts w:ascii="Verdana" w:hAnsi="Verdana" w:cstheme="minorHAnsi"/>
          <w:sz w:val="18"/>
          <w:szCs w:val="18"/>
          <w:lang w:eastAsia="pl-PL"/>
        </w:rPr>
        <w:t xml:space="preserve"> upływem terminu składania Ofert wykonaliśmy następujące </w:t>
      </w:r>
      <w:r w:rsidR="001B56CC" w:rsidRPr="00EF77FC">
        <w:rPr>
          <w:rFonts w:ascii="Verdana" w:hAnsi="Verdana" w:cstheme="minorHAnsi"/>
          <w:sz w:val="18"/>
          <w:szCs w:val="18"/>
          <w:lang w:eastAsia="pl-PL"/>
        </w:rPr>
        <w:t>zamówienia</w:t>
      </w:r>
      <w:r w:rsidR="00AC272D" w:rsidRPr="00EF77FC">
        <w:rPr>
          <w:rFonts w:ascii="Verdana" w:hAnsi="Verdana" w:cstheme="minorHAnsi"/>
          <w:sz w:val="18"/>
          <w:szCs w:val="18"/>
        </w:rPr>
        <w:t>.</w:t>
      </w:r>
    </w:p>
    <w:p w14:paraId="5D9C9AC7" w14:textId="494E3005" w:rsidR="00656DDF" w:rsidRPr="00D935C4" w:rsidRDefault="00656DDF" w:rsidP="00ED1214">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FA1DB9">
      <w:headerReference w:type="default" r:id="rId13"/>
      <w:footerReference w:type="default" r:id="rId14"/>
      <w:headerReference w:type="first" r:id="rId15"/>
      <w:pgSz w:w="11906" w:h="16838" w:code="9"/>
      <w:pgMar w:top="1525" w:right="1418"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00A31" w14:textId="77777777" w:rsidR="006D6C93" w:rsidRDefault="006D6C93" w:rsidP="004A302B">
      <w:pPr>
        <w:spacing w:line="240" w:lineRule="auto"/>
      </w:pPr>
      <w:r>
        <w:separator/>
      </w:r>
    </w:p>
  </w:endnote>
  <w:endnote w:type="continuationSeparator" w:id="0">
    <w:p w14:paraId="37C878FF" w14:textId="77777777" w:rsidR="006D6C93" w:rsidRDefault="006D6C9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A3617" w14:textId="77777777" w:rsidR="006D6C93" w:rsidRDefault="006D6C93" w:rsidP="004A302B">
      <w:pPr>
        <w:spacing w:line="240" w:lineRule="auto"/>
      </w:pPr>
      <w:r>
        <w:separator/>
      </w:r>
    </w:p>
  </w:footnote>
  <w:footnote w:type="continuationSeparator" w:id="0">
    <w:p w14:paraId="5A885C11" w14:textId="77777777" w:rsidR="006D6C93" w:rsidRDefault="006D6C9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39EC1" w14:textId="440D2A7D"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1A34">
      <w:rPr>
        <w:rFonts w:ascii="Verdana" w:hAnsi="Verdana"/>
        <w:sz w:val="14"/>
        <w:szCs w:val="14"/>
      </w:rPr>
      <w:t xml:space="preserve">  </w:t>
    </w:r>
    <w:r w:rsidRPr="002A3BD1">
      <w:rPr>
        <w:rFonts w:ascii="Verdana" w:hAnsi="Verdana"/>
        <w:sz w:val="14"/>
        <w:szCs w:val="14"/>
      </w:rPr>
      <w:t xml:space="preserve">Specyfikacja Warunków Zamówienia (SWZ)                                                                                                         </w:t>
    </w:r>
  </w:p>
  <w:p w14:paraId="0CFF5046" w14:textId="08E91FFD" w:rsidR="008A2988" w:rsidRDefault="00ED1214" w:rsidP="00ED1214">
    <w:pPr>
      <w:pStyle w:val="Nagwek"/>
    </w:pPr>
    <w:r w:rsidRPr="00ED1214">
      <w:rPr>
        <w:rFonts w:ascii="Verdana" w:hAnsi="Verdana"/>
        <w:sz w:val="14"/>
        <w:szCs w:val="14"/>
      </w:rPr>
      <w:t>POST/DYS/OZ/GZ/00641/2026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6621"/>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77F9C"/>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3F72"/>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ACD"/>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6FB8"/>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0C0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61DF"/>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0091"/>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3F7938"/>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4F10"/>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B2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6CD"/>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83A"/>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6F"/>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DDF"/>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6C93"/>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5426"/>
    <w:rsid w:val="00705B6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77EBC"/>
    <w:rsid w:val="00782340"/>
    <w:rsid w:val="0078319C"/>
    <w:rsid w:val="00783534"/>
    <w:rsid w:val="00784481"/>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714"/>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1076"/>
    <w:rsid w:val="00834C85"/>
    <w:rsid w:val="0083668F"/>
    <w:rsid w:val="008369B1"/>
    <w:rsid w:val="008400BD"/>
    <w:rsid w:val="00840711"/>
    <w:rsid w:val="00840780"/>
    <w:rsid w:val="00840DAA"/>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0FA7"/>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2DE8"/>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0CBD"/>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3C1"/>
    <w:rsid w:val="00987631"/>
    <w:rsid w:val="00987AC6"/>
    <w:rsid w:val="009901CA"/>
    <w:rsid w:val="0099048F"/>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1C47"/>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075"/>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4EEB"/>
    <w:rsid w:val="00CA6A35"/>
    <w:rsid w:val="00CA6BB0"/>
    <w:rsid w:val="00CB0B7B"/>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E7C93"/>
    <w:rsid w:val="00CF1F82"/>
    <w:rsid w:val="00CF2163"/>
    <w:rsid w:val="00CF24CA"/>
    <w:rsid w:val="00CF32DA"/>
    <w:rsid w:val="00CF36DF"/>
    <w:rsid w:val="00CF3DA1"/>
    <w:rsid w:val="00CF55B3"/>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4659"/>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BE2"/>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A8"/>
    <w:rsid w:val="00EB05F2"/>
    <w:rsid w:val="00EB0940"/>
    <w:rsid w:val="00EB0ADA"/>
    <w:rsid w:val="00EB0D46"/>
    <w:rsid w:val="00EB2044"/>
    <w:rsid w:val="00EB249F"/>
    <w:rsid w:val="00EB3B09"/>
    <w:rsid w:val="00EB430C"/>
    <w:rsid w:val="00EB51A7"/>
    <w:rsid w:val="00EB742C"/>
    <w:rsid w:val="00EB7AC1"/>
    <w:rsid w:val="00EC0935"/>
    <w:rsid w:val="00EC165E"/>
    <w:rsid w:val="00EC33C8"/>
    <w:rsid w:val="00EC4992"/>
    <w:rsid w:val="00EC4E3D"/>
    <w:rsid w:val="00EC5D79"/>
    <w:rsid w:val="00EC67A1"/>
    <w:rsid w:val="00EC6C1E"/>
    <w:rsid w:val="00EC6FDB"/>
    <w:rsid w:val="00EC7687"/>
    <w:rsid w:val="00ED0661"/>
    <w:rsid w:val="00ED0668"/>
    <w:rsid w:val="00ED1214"/>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7FC"/>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1A34"/>
    <w:rsid w:val="00F226AB"/>
    <w:rsid w:val="00F23F8A"/>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2D5"/>
    <w:rsid w:val="00F9796B"/>
    <w:rsid w:val="00F97A80"/>
    <w:rsid w:val="00FA0252"/>
    <w:rsid w:val="00FA08C4"/>
    <w:rsid w:val="00FA0E61"/>
    <w:rsid w:val="00FA1DB9"/>
    <w:rsid w:val="00FA2927"/>
    <w:rsid w:val="00FA2E02"/>
    <w:rsid w:val="00FA3BF8"/>
    <w:rsid w:val="00FA6002"/>
    <w:rsid w:val="00FA6341"/>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77F9C"/>
    <w:rsid w:val="00195F58"/>
    <w:rsid w:val="001B3F72"/>
    <w:rsid w:val="001E38B9"/>
    <w:rsid w:val="001F4D89"/>
    <w:rsid w:val="001F6AB2"/>
    <w:rsid w:val="00200E7D"/>
    <w:rsid w:val="00203305"/>
    <w:rsid w:val="002036D5"/>
    <w:rsid w:val="002036E3"/>
    <w:rsid w:val="00233C98"/>
    <w:rsid w:val="00240ACD"/>
    <w:rsid w:val="00244653"/>
    <w:rsid w:val="00253744"/>
    <w:rsid w:val="002623F2"/>
    <w:rsid w:val="00263FCB"/>
    <w:rsid w:val="0027219B"/>
    <w:rsid w:val="0027490D"/>
    <w:rsid w:val="002A5475"/>
    <w:rsid w:val="002B167E"/>
    <w:rsid w:val="002D0025"/>
    <w:rsid w:val="002D09AF"/>
    <w:rsid w:val="002D5E73"/>
    <w:rsid w:val="002D6994"/>
    <w:rsid w:val="002D7537"/>
    <w:rsid w:val="002E672A"/>
    <w:rsid w:val="002F6FB8"/>
    <w:rsid w:val="00305222"/>
    <w:rsid w:val="00316B3A"/>
    <w:rsid w:val="00326EE7"/>
    <w:rsid w:val="00334924"/>
    <w:rsid w:val="00337C7B"/>
    <w:rsid w:val="00341F66"/>
    <w:rsid w:val="003461DF"/>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A583A"/>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05B63"/>
    <w:rsid w:val="00717589"/>
    <w:rsid w:val="00723176"/>
    <w:rsid w:val="007705A9"/>
    <w:rsid w:val="00774C40"/>
    <w:rsid w:val="00777EBC"/>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863C1"/>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65075"/>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015F6"/>
    <w:rsid w:val="00E130E2"/>
    <w:rsid w:val="00E35FDA"/>
    <w:rsid w:val="00E40AAA"/>
    <w:rsid w:val="00E44BE2"/>
    <w:rsid w:val="00E46B7E"/>
    <w:rsid w:val="00E64E8C"/>
    <w:rsid w:val="00E70F62"/>
    <w:rsid w:val="00E779D6"/>
    <w:rsid w:val="00EB05A8"/>
    <w:rsid w:val="00EB547D"/>
    <w:rsid w:val="00ED2913"/>
    <w:rsid w:val="00ED5DD4"/>
    <w:rsid w:val="00EE39C7"/>
    <w:rsid w:val="00EF23C7"/>
    <w:rsid w:val="00EF5F32"/>
    <w:rsid w:val="00F03012"/>
    <w:rsid w:val="00F44B1A"/>
    <w:rsid w:val="00F56D7A"/>
    <w:rsid w:val="00F7618D"/>
    <w:rsid w:val="00F8384E"/>
    <w:rsid w:val="00F972D5"/>
    <w:rsid w:val="00FA6341"/>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207</Words>
  <Characters>1243</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32</cp:revision>
  <cp:lastPrinted>2021-02-26T13:14:00Z</cp:lastPrinted>
  <dcterms:created xsi:type="dcterms:W3CDTF">2025-06-13T08:46:00Z</dcterms:created>
  <dcterms:modified xsi:type="dcterms:W3CDTF">2026-02-26T13:23:00Z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